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650F052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30608A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ITI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7CE75CB4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B773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30608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0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12DBC80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D5A2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17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15B803B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9A33FE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75B48E6F" w14:textId="77777777" w:rsidR="005A495A" w:rsidRPr="00A80700" w:rsidRDefault="005A495A">
      <w:pPr>
        <w:sectPr w:rsidR="005A495A" w:rsidRPr="00A80700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53A3FD88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3FE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9A33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9A33FE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TrackFormatting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98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4405C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33FE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7160A"/>
    <w:rsid w:val="00B81BCA"/>
    <w:rsid w:val="00B854A6"/>
    <w:rsid w:val="00BA6E50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E465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B48E67"/>
  <w15:docId w15:val="{36E86DB9-EE89-4D0B-BC37-F549C948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9E7E34-0ADE-4630-848D-D6BBEC292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1042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Claudia Kähsová</cp:lastModifiedBy>
  <cp:revision>10</cp:revision>
  <cp:lastPrinted>2015-09-11T05:53:00Z</cp:lastPrinted>
  <dcterms:created xsi:type="dcterms:W3CDTF">2017-08-16T10:41:00Z</dcterms:created>
  <dcterms:modified xsi:type="dcterms:W3CDTF">2020-05-04T17:58:00Z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